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bookmarkStart w:id="0" w:name="_GoBack"/>
      <w:bookmarkEnd w:id="0"/>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w:t>
      </w:r>
      <w:proofErr w:type="spellStart"/>
      <w:r w:rsidRPr="00FF577A">
        <w:rPr>
          <w:rFonts w:ascii="Tahoma" w:hAnsi="Tahoma" w:cs="Tahoma"/>
        </w:rPr>
        <w:t>αρ</w:t>
      </w:r>
      <w:proofErr w:type="spellEnd"/>
      <w:r w:rsidRPr="00FF577A">
        <w:rPr>
          <w:rFonts w:ascii="Tahoma" w:hAnsi="Tahoma" w:cs="Tahoma"/>
        </w:rPr>
        <w:t>.</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w:t>
      </w:r>
      <w:proofErr w:type="spellStart"/>
      <w:r w:rsidR="00692C59" w:rsidRPr="00FF577A">
        <w:rPr>
          <w:rFonts w:ascii="Tahoma" w:hAnsi="Tahoma" w:cs="Tahoma"/>
        </w:rPr>
        <w:t>αρ</w:t>
      </w:r>
      <w:proofErr w:type="spellEnd"/>
      <w:r w:rsidR="00692C59" w:rsidRPr="00FF577A">
        <w:rPr>
          <w:rFonts w:ascii="Tahoma" w:hAnsi="Tahoma" w:cs="Tahoma"/>
        </w:rPr>
        <w:t xml:space="preserve">.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w:t>
      </w:r>
      <w:proofErr w:type="spellStart"/>
      <w:r w:rsidR="003E6A44" w:rsidRPr="008949AC">
        <w:rPr>
          <w:rFonts w:ascii="Tahoma" w:hAnsi="Tahoma" w:cs="Tahoma"/>
        </w:rPr>
        <w:t>αρ</w:t>
      </w:r>
      <w:proofErr w:type="spellEnd"/>
      <w:r w:rsidR="003E6A44" w:rsidRPr="008949AC">
        <w:rPr>
          <w:rFonts w:ascii="Tahoma" w:hAnsi="Tahoma" w:cs="Tahoma"/>
        </w:rPr>
        <w:t xml:space="preserve">.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w:t>
      </w:r>
      <w:proofErr w:type="spellStart"/>
      <w:r w:rsidR="00BB6533" w:rsidRPr="00FF577A">
        <w:rPr>
          <w:rFonts w:ascii="Tahoma" w:hAnsi="Tahoma" w:cs="Tahoma"/>
        </w:rPr>
        <w:t>αρ</w:t>
      </w:r>
      <w:proofErr w:type="spellEnd"/>
      <w:r w:rsidR="00BB6533" w:rsidRPr="00FF577A">
        <w:rPr>
          <w:rFonts w:ascii="Tahoma" w:hAnsi="Tahoma" w:cs="Tahoma"/>
        </w:rPr>
        <w:t xml:space="preserve">.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w:t>
      </w:r>
      <w:proofErr w:type="spellStart"/>
      <w:r w:rsidRPr="00FF577A">
        <w:rPr>
          <w:rFonts w:ascii="Tahoma" w:hAnsi="Tahoma" w:cs="Tahoma"/>
        </w:rPr>
        <w:t>αρ</w:t>
      </w:r>
      <w:proofErr w:type="spellEnd"/>
      <w:r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xml:space="preserve">……. του </w:t>
            </w:r>
            <w:proofErr w:type="spellStart"/>
            <w:r w:rsidRPr="009E01BA">
              <w:rPr>
                <w:rFonts w:ascii="Tahoma" w:hAnsi="Tahoma" w:cs="Tahoma"/>
                <w:lang w:eastAsia="en-US"/>
              </w:rPr>
              <w:t>υποέργου</w:t>
            </w:r>
            <w:proofErr w:type="spellEnd"/>
            <w:r w:rsidRPr="009E01BA">
              <w:rPr>
                <w:rFonts w:ascii="Tahoma" w:hAnsi="Tahoma" w:cs="Tahoma"/>
                <w:lang w:eastAsia="en-US"/>
              </w:rPr>
              <w:t xml:space="preserve">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w:t>
            </w:r>
            <w:proofErr w:type="spellStart"/>
            <w:r w:rsidR="001A3F1E" w:rsidRPr="001A3F1E">
              <w:rPr>
                <w:rFonts w:ascii="Tahoma" w:hAnsi="Tahoma" w:cs="Tahoma"/>
                <w:i/>
                <w:lang w:eastAsia="en-US"/>
              </w:rPr>
              <w:t>υποέργου</w:t>
            </w:r>
            <w:proofErr w:type="spellEnd"/>
            <w:r w:rsidR="001A3F1E" w:rsidRPr="001A3F1E">
              <w:rPr>
                <w:rFonts w:ascii="Tahoma" w:hAnsi="Tahoma" w:cs="Tahoma"/>
                <w:i/>
                <w:lang w:eastAsia="en-US"/>
              </w:rPr>
              <w:t xml:space="preserve">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1" w:author="Αρβανίτη , Αναστασία" w:date="2022-09-19T12:41:00Z"/>
        </w:rPr>
        <w:sectPr w:rsidR="003B1E3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 xml:space="preserve">Β1. Δαπάνες βάσει </w:t>
            </w:r>
            <w:proofErr w:type="spellStart"/>
            <w:r w:rsidRPr="00E1766D">
              <w:rPr>
                <w:rFonts w:ascii="Tahoma" w:hAnsi="Tahoma" w:cs="Tahoma"/>
                <w:i/>
                <w:u w:val="single"/>
              </w:rPr>
              <w:t>μοναδιαίου</w:t>
            </w:r>
            <w:proofErr w:type="spellEnd"/>
            <w:r w:rsidRPr="00E1766D">
              <w:rPr>
                <w:rFonts w:ascii="Tahoma" w:hAnsi="Tahoma" w:cs="Tahoma"/>
                <w:i/>
                <w:u w:val="single"/>
              </w:rPr>
              <w:t xml:space="preserve">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Παράδειγμα: Το </w:t>
            </w:r>
            <w:proofErr w:type="spellStart"/>
            <w:r w:rsidRPr="00E1766D">
              <w:rPr>
                <w:rFonts w:ascii="Tahoma" w:hAnsi="Tahoma" w:cs="Tahoma"/>
                <w:i/>
              </w:rPr>
              <w:t>μοναδιαίο</w:t>
            </w:r>
            <w:proofErr w:type="spellEnd"/>
            <w:r w:rsidRPr="00E1766D">
              <w:rPr>
                <w:rFonts w:ascii="Tahoma" w:hAnsi="Tahoma" w:cs="Tahoma"/>
                <w:i/>
              </w:rPr>
              <w:t xml:space="preserve">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2526F0">
        <w:rPr>
          <w:rFonts w:ascii="Tahoma" w:hAnsi="Tahoma" w:cs="Tahoma"/>
        </w:rPr>
        <w:t>υποέργων</w:t>
      </w:r>
      <w:proofErr w:type="spellEnd"/>
      <w:r w:rsidRPr="002526F0">
        <w:rPr>
          <w:rFonts w:ascii="Tahoma" w:hAnsi="Tahoma" w:cs="Tahoma"/>
        </w:rPr>
        <w:t xml:space="preserve">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w:t>
      </w:r>
      <w:proofErr w:type="spellStart"/>
      <w:r w:rsidRPr="002526F0">
        <w:rPr>
          <w:rFonts w:ascii="Tahoma" w:hAnsi="Tahoma" w:cs="Tahoma"/>
        </w:rPr>
        <w:t>υποέργου</w:t>
      </w:r>
      <w:proofErr w:type="spellEnd"/>
      <w:r w:rsidRPr="002526F0">
        <w:rPr>
          <w:rFonts w:ascii="Tahoma" w:hAnsi="Tahoma" w:cs="Tahoma"/>
        </w:rPr>
        <w:t xml:space="preserve">/ων,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υποβάλλει αίτημα εξέτασης στη ΔΑ/ΕΦ για τροποποίηση του Τεχνικού Παραρτήματος Υλοποίησης </w:t>
      </w:r>
      <w:proofErr w:type="spellStart"/>
      <w:r w:rsidRPr="002526F0">
        <w:rPr>
          <w:rFonts w:ascii="Tahoma" w:hAnsi="Tahoma" w:cs="Tahoma"/>
          <w:i/>
        </w:rPr>
        <w:t>Υποέργου</w:t>
      </w:r>
      <w:proofErr w:type="spellEnd"/>
      <w:r w:rsidRPr="002526F0">
        <w:rPr>
          <w:rFonts w:ascii="Tahoma" w:hAnsi="Tahoma" w:cs="Tahoma"/>
          <w:i/>
        </w:rPr>
        <w:t xml:space="preserve">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w:t>
      </w:r>
      <w:proofErr w:type="spellStart"/>
      <w:r w:rsidRPr="002526F0">
        <w:rPr>
          <w:rFonts w:ascii="Tahoma" w:hAnsi="Tahoma" w:cs="Tahoma"/>
          <w:i/>
        </w:rPr>
        <w:t>ιγ</w:t>
      </w:r>
      <w:proofErr w:type="spellEnd"/>
      <w:r w:rsidRPr="002526F0">
        <w:rPr>
          <w:rFonts w:ascii="Tahoma" w:hAnsi="Tahoma" w:cs="Tahoma"/>
          <w:i/>
        </w:rPr>
        <w:t xml:space="preserve">)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proofErr w:type="spellStart"/>
      <w:r w:rsidRPr="002526F0">
        <w:rPr>
          <w:rFonts w:ascii="Tahoma" w:hAnsi="Tahoma" w:cs="Tahoma"/>
        </w:rPr>
        <w:t>στ</w:t>
      </w:r>
      <w:proofErr w:type="spellEnd"/>
      <w:r w:rsidRPr="002526F0">
        <w:rPr>
          <w:rFonts w:ascii="Tahoma" w:hAnsi="Tahoma" w:cs="Tahoma"/>
        </w:rPr>
        <w:t>)</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w:t>
      </w:r>
      <w:proofErr w:type="spellStart"/>
      <w:r w:rsidRPr="002526F0">
        <w:rPr>
          <w:rFonts w:ascii="Tahoma" w:hAnsi="Tahoma" w:cs="Tahoma"/>
        </w:rPr>
        <w:t>πραγματοοιείται</w:t>
      </w:r>
      <w:proofErr w:type="spellEnd"/>
      <w:r w:rsidRPr="002526F0">
        <w:rPr>
          <w:rFonts w:ascii="Tahoma" w:hAnsi="Tahoma" w:cs="Tahoma"/>
        </w:rPr>
        <w:t xml:space="preserve">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2526F0">
        <w:rPr>
          <w:rFonts w:ascii="Tahoma" w:hAnsi="Tahoma" w:cs="Tahoma"/>
          <w:i/>
        </w:rPr>
        <w:t>κλπ</w:t>
      </w:r>
      <w:proofErr w:type="spellEnd"/>
      <w:r w:rsidRPr="002526F0">
        <w:rPr>
          <w:rFonts w:ascii="Tahoma" w:hAnsi="Tahoma" w:cs="Tahoma"/>
          <w:i/>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31692932"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1D117E">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356797D8"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1D117E">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F89F7-6173-49FE-A2A3-19BBB28D1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13</Pages>
  <Words>4022</Words>
  <Characters>24112</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ΕΥΘΥtf</cp:lastModifiedBy>
  <cp:revision>18</cp:revision>
  <cp:lastPrinted>2022-11-14T16:54:00Z</cp:lastPrinted>
  <dcterms:created xsi:type="dcterms:W3CDTF">2022-11-07T15:06:00Z</dcterms:created>
  <dcterms:modified xsi:type="dcterms:W3CDTF">2022-11-14T16:57:00Z</dcterms:modified>
</cp:coreProperties>
</file>